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7A7ABC">
        <w:rPr>
          <w:rFonts w:ascii="Times" w:hAnsi="Times" w:cs="Times"/>
          <w:sz w:val="28"/>
          <w:szCs w:val="28"/>
        </w:rPr>
        <w:t>Daniel Lee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D70CD0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 w:hint="eastAsia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7A7ABC">
        <w:rPr>
          <w:rFonts w:ascii="Times" w:hAnsi="Times" w:cs="Times"/>
          <w:sz w:val="28"/>
          <w:szCs w:val="28"/>
        </w:rPr>
        <w:t>Extending Break Time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D70CD0">
        <w:rPr>
          <w:rFonts w:ascii="Times" w:hAnsi="Times" w:cs="Times"/>
        </w:rPr>
        <w:tab/>
        <w:t>H</w:t>
      </w:r>
      <w:r w:rsidR="00CF5E92">
        <w:rPr>
          <w:rFonts w:ascii="Times" w:hAnsi="Times" w:cs="Times"/>
        </w:rPr>
        <w:t xml:space="preserve">e argues that </w:t>
      </w:r>
      <w:r w:rsidR="00D70CD0">
        <w:rPr>
          <w:rFonts w:ascii="Times" w:hAnsi="Times" w:cs="Times"/>
        </w:rPr>
        <w:t>KIS should extend break time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036630" w:rsidRDefault="00447F1B" w:rsidP="000366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</w:r>
      <w:r w:rsidR="00036630">
        <w:rPr>
          <w:rFonts w:ascii="Times" w:hAnsi="Times" w:cs="Times"/>
        </w:rPr>
        <w:t>1. KIS buildings are very tall and far away each other.</w:t>
      </w:r>
    </w:p>
    <w:p w:rsidR="00036630" w:rsidRDefault="00036630" w:rsidP="000366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Example (Sam Lee), who got into trouble because of this </w:t>
      </w:r>
      <w:proofErr w:type="gramStart"/>
      <w:r>
        <w:rPr>
          <w:rFonts w:ascii="Times" w:hAnsi="Times" w:cs="Times"/>
        </w:rPr>
        <w:t>issue.</w:t>
      </w:r>
      <w:proofErr w:type="gramEnd"/>
    </w:p>
    <w:p w:rsidR="00036630" w:rsidRDefault="00036630" w:rsidP="000366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We do not use full 75 minutes for classes anyway.</w:t>
      </w:r>
    </w:p>
    <w:p w:rsidR="00036630" w:rsidRDefault="00036630" w:rsidP="000366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0366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3208B0">
        <w:rPr>
          <w:rFonts w:ascii="Times" w:hAnsi="Times" w:cs="Times"/>
        </w:rPr>
        <w:tab/>
        <w:t>Yes</w:t>
      </w:r>
      <w:r w:rsidR="004064CF">
        <w:rPr>
          <w:rFonts w:ascii="Times" w:hAnsi="Times" w:cs="Times"/>
        </w:rPr>
        <w:t>.</w:t>
      </w:r>
      <w:r w:rsidR="003208B0">
        <w:rPr>
          <w:rFonts w:ascii="Times" w:hAnsi="Times" w:cs="Times"/>
        </w:rPr>
        <w:t xml:space="preserve"> He </w:t>
      </w:r>
      <w:r w:rsidR="0087201E">
        <w:rPr>
          <w:rFonts w:ascii="Times" w:hAnsi="Times" w:cs="Times"/>
        </w:rPr>
        <w:t>convinced audience emotionally.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D70CD0">
        <w:rPr>
          <w:rFonts w:ascii="Times" w:hAnsi="Times" w:cs="Times"/>
        </w:rPr>
        <w:t xml:space="preserve"> 4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D70CD0">
        <w:rPr>
          <w:rFonts w:ascii="Times" w:hAnsi="Times" w:cs="Times"/>
        </w:rPr>
        <w:t xml:space="preserve"> 4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because many students </w:t>
      </w:r>
      <w:r w:rsidR="00DA3D86">
        <w:rPr>
          <w:rFonts w:ascii="Times" w:hAnsi="Times" w:cs="Times"/>
        </w:rPr>
        <w:t>think 5 minutes is short for moving classes</w:t>
      </w:r>
      <w:r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Pr="00C513D2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바탕"/>
          <w:lang w:eastAsia="ko-KR"/>
        </w:rPr>
      </w:pPr>
      <w:r>
        <w:rPr>
          <w:rFonts w:ascii="Times" w:hAnsi="Times" w:cs="Times"/>
        </w:rPr>
        <w:tab/>
      </w:r>
      <w:r w:rsidR="00447F1B" w:rsidRPr="00C513D2">
        <w:rPr>
          <w:rFonts w:ascii="Times New Roman" w:hAnsi="Times New Roman" w:cs="Times"/>
        </w:rPr>
        <w:t> </w:t>
      </w:r>
      <w:r w:rsidR="00C513D2" w:rsidRPr="00C513D2">
        <w:rPr>
          <w:rFonts w:ascii="Times New Roman" w:hAnsi="Times New Roman" w:cs="Georgia"/>
          <w:color w:val="111111"/>
          <w:szCs w:val="26"/>
        </w:rPr>
        <w:t xml:space="preserve">His questions: </w:t>
      </w:r>
      <w:r w:rsidR="00C513D2" w:rsidRPr="00C513D2">
        <w:rPr>
          <w:rFonts w:ascii="Times New Roman" w:hAnsi="Times New Roman" w:cs="Helvetica"/>
        </w:rPr>
        <w:t>Asking students to decide between falling back in class or holding in their call of nature is like asking students to choose which kind of flu they would like: swine or bird</w:t>
      </w:r>
    </w:p>
    <w:p w:rsidR="00447F1B" w:rsidRDefault="00447F1B" w:rsidP="00D70C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D70CD0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>Good eye contacts and persuasive 3 reasons.</w:t>
      </w:r>
      <w:r w:rsidR="00447F1B">
        <w:rPr>
          <w:rFonts w:ascii="Times" w:hAnsi="Times" w:cs="Times"/>
        </w:rPr>
        <w:t> 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 </w:t>
      </w:r>
      <w:r w:rsidR="00DA3D86">
        <w:rPr>
          <w:rFonts w:ascii="Times" w:hAnsi="Times" w:cs="Times"/>
        </w:rPr>
        <w:tab/>
        <w:t>He rushed in his introduction</w:t>
      </w:r>
      <w:r w:rsidR="00D70CD0">
        <w:rPr>
          <w:rFonts w:ascii="Times" w:hAnsi="Times" w:cs="Times"/>
        </w:rPr>
        <w:t>.</w:t>
      </w:r>
    </w:p>
    <w:p w:rsidR="00952A68" w:rsidRDefault="00952A68"/>
    <w:sectPr w:rsidR="00952A68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36630"/>
    <w:rsid w:val="002C365D"/>
    <w:rsid w:val="003208B0"/>
    <w:rsid w:val="003D5854"/>
    <w:rsid w:val="004064CF"/>
    <w:rsid w:val="00447F1B"/>
    <w:rsid w:val="00644DE3"/>
    <w:rsid w:val="007A7ABC"/>
    <w:rsid w:val="008301B8"/>
    <w:rsid w:val="0087201E"/>
    <w:rsid w:val="008954C4"/>
    <w:rsid w:val="008F1A39"/>
    <w:rsid w:val="00924A2A"/>
    <w:rsid w:val="00952A68"/>
    <w:rsid w:val="009F58E5"/>
    <w:rsid w:val="00AC6A14"/>
    <w:rsid w:val="00C513D2"/>
    <w:rsid w:val="00CE18D1"/>
    <w:rsid w:val="00CF5E92"/>
    <w:rsid w:val="00CF6E1F"/>
    <w:rsid w:val="00D70CD0"/>
    <w:rsid w:val="00DA3D86"/>
    <w:rsid w:val="00DE796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168</Words>
  <Characters>963</Characters>
  <Application>Microsoft Word 12.1.0</Application>
  <DocSecurity>0</DocSecurity>
  <Lines>8</Lines>
  <Paragraphs>1</Paragraphs>
  <ScaleCrop>false</ScaleCrop>
  <LinksUpToDate>false</LinksUpToDate>
  <CharactersWithSpaces>1182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7</cp:revision>
  <dcterms:created xsi:type="dcterms:W3CDTF">2009-10-03T02:17:00Z</dcterms:created>
  <dcterms:modified xsi:type="dcterms:W3CDTF">2009-10-03T03:25:00Z</dcterms:modified>
</cp:coreProperties>
</file>